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88488C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0B854C10" w14:textId="77777777" w:rsidR="00607B4C" w:rsidRPr="00607B4C" w:rsidRDefault="00607B4C" w:rsidP="00607B4C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Budowa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w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Nr</w:t>
      </w:r>
      <w:proofErr w:type="spellEnd"/>
      <w:r w:rsidRPr="00607B4C">
        <w:rPr>
          <w:rFonts w:ascii="Arial" w:hAnsi="Arial" w:cs="Arial"/>
          <w:b/>
          <w:bCs/>
          <w:sz w:val="22"/>
          <w:szCs w:val="22"/>
        </w:rPr>
        <w:t xml:space="preserve"> 1 135R </w:t>
      </w:r>
    </w:p>
    <w:p w14:paraId="6BCA141B" w14:textId="13C3C04E" w:rsidR="006A0A40" w:rsidRPr="00CB7739" w:rsidRDefault="00607B4C" w:rsidP="00607B4C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07B4C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607B4C">
        <w:rPr>
          <w:rFonts w:ascii="Arial" w:hAnsi="Arial" w:cs="Arial"/>
          <w:b/>
          <w:bCs/>
          <w:sz w:val="22"/>
          <w:szCs w:val="22"/>
        </w:rPr>
        <w:t>Domacyny</w:t>
      </w:r>
      <w:bookmarkStart w:id="0" w:name="_GoBack"/>
      <w:bookmarkEnd w:id="0"/>
      <w:proofErr w:type="spellEnd"/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27F0A5" w14:textId="77777777" w:rsidR="00B07197" w:rsidRDefault="00B07197" w:rsidP="00AC1A4B">
      <w:r>
        <w:separator/>
      </w:r>
    </w:p>
  </w:endnote>
  <w:endnote w:type="continuationSeparator" w:id="0">
    <w:p w14:paraId="51169D60" w14:textId="77777777" w:rsidR="00B07197" w:rsidRDefault="00B0719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07B4C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607B4C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02E2B" w14:textId="77777777" w:rsidR="00B07197" w:rsidRDefault="00B07197" w:rsidP="00AC1A4B">
      <w:r>
        <w:separator/>
      </w:r>
    </w:p>
  </w:footnote>
  <w:footnote w:type="continuationSeparator" w:id="0">
    <w:p w14:paraId="5B3913A3" w14:textId="77777777" w:rsidR="00B07197" w:rsidRDefault="00B0719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9F6B9DC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366F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607B4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4C305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60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66F"/>
    <w:rsid w:val="00353DEA"/>
    <w:rsid w:val="00356E12"/>
    <w:rsid w:val="00361CF8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28D2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3050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7B4C"/>
    <w:rsid w:val="00613F32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488C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C626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2EA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37B44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197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540C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C35"/>
    <w:rsid w:val="00EF32F0"/>
    <w:rsid w:val="00F0174B"/>
    <w:rsid w:val="00F07FD5"/>
    <w:rsid w:val="00F11EC5"/>
    <w:rsid w:val="00F17D3B"/>
    <w:rsid w:val="00F21140"/>
    <w:rsid w:val="00F317E5"/>
    <w:rsid w:val="00F32DD9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8B84E-3F7C-4A66-8467-2E756952B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17</cp:revision>
  <cp:lastPrinted>2021-01-22T11:31:00Z</cp:lastPrinted>
  <dcterms:created xsi:type="dcterms:W3CDTF">2021-02-17T13:08:00Z</dcterms:created>
  <dcterms:modified xsi:type="dcterms:W3CDTF">2022-10-06T07:35:00Z</dcterms:modified>
</cp:coreProperties>
</file>